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ED" w:rsidRDefault="005233FF" w:rsidP="000828E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  <w:kern w:val="0"/>
        </w:rPr>
      </w:pPr>
      <w:r w:rsidRPr="005233FF">
        <w:rPr>
          <w:rFonts w:ascii="Arial" w:eastAsia="Calibri" w:hAnsi="Arial" w:cs="Arial"/>
          <w:b/>
          <w:bCs/>
          <w:color w:val="FF0000"/>
          <w:kern w:val="0"/>
        </w:rPr>
        <w:t>OŚWIADCZENIE SKŁADANE PRZEZ WYKONAWCĘ WRAZ Z OFERTĄ</w:t>
      </w:r>
      <w:r w:rsidR="000828ED">
        <w:rPr>
          <w:rFonts w:ascii="Arial" w:eastAsia="Calibri" w:hAnsi="Arial" w:cs="Arial"/>
          <w:b/>
          <w:bCs/>
          <w:color w:val="FF0000"/>
          <w:kern w:val="0"/>
        </w:rPr>
        <w:t xml:space="preserve"> </w:t>
      </w:r>
    </w:p>
    <w:p w:rsidR="005233FF" w:rsidRPr="005233FF" w:rsidRDefault="005233FF" w:rsidP="000828E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  <w:kern w:val="0"/>
        </w:rPr>
      </w:pPr>
      <w:r w:rsidRPr="005233FF">
        <w:rPr>
          <w:rFonts w:ascii="Arial" w:eastAsia="Calibri" w:hAnsi="Arial" w:cs="Arial"/>
          <w:b/>
          <w:bCs/>
          <w:color w:val="FF0000"/>
          <w:kern w:val="0"/>
        </w:rPr>
        <w:t>-</w:t>
      </w:r>
      <w:r w:rsidR="000828ED">
        <w:rPr>
          <w:rFonts w:ascii="Arial" w:eastAsia="Calibri" w:hAnsi="Arial" w:cs="Arial"/>
          <w:b/>
          <w:bCs/>
          <w:color w:val="FF0000"/>
          <w:kern w:val="0"/>
        </w:rPr>
        <w:t xml:space="preserve"> </w:t>
      </w:r>
      <w:r w:rsidRPr="005233FF">
        <w:rPr>
          <w:rFonts w:ascii="Arial" w:eastAsia="Calibri" w:hAnsi="Arial" w:cs="Arial"/>
          <w:b/>
          <w:bCs/>
          <w:color w:val="FF0000"/>
          <w:kern w:val="0"/>
        </w:rPr>
        <w:t>JEŚLI DOTYCZY</w:t>
      </w:r>
    </w:p>
    <w:p w:rsidR="005233FF" w:rsidRDefault="005233FF" w:rsidP="005233FF">
      <w:pPr>
        <w:spacing w:after="0" w:line="240" w:lineRule="auto"/>
        <w:jc w:val="center"/>
        <w:rPr>
          <w:rFonts w:ascii="Arial" w:eastAsia="Times New Roman" w:hAnsi="Arial" w:cs="Arial"/>
          <w:b/>
          <w:iCs/>
          <w:kern w:val="0"/>
          <w:u w:val="single"/>
          <w:lang w:eastAsia="pl-PL"/>
        </w:rPr>
      </w:pPr>
    </w:p>
    <w:p w:rsidR="005233FF" w:rsidRPr="005233FF" w:rsidRDefault="005233FF" w:rsidP="005233FF">
      <w:pPr>
        <w:spacing w:after="0" w:line="240" w:lineRule="auto"/>
        <w:jc w:val="right"/>
        <w:rPr>
          <w:rFonts w:ascii="Arial" w:eastAsia="Times New Roman" w:hAnsi="Arial" w:cs="Arial"/>
          <w:b/>
          <w:iCs/>
          <w:kern w:val="0"/>
          <w:u w:val="single"/>
          <w:lang w:eastAsia="pl-PL"/>
        </w:rPr>
      </w:pPr>
    </w:p>
    <w:p w:rsidR="005233FF" w:rsidRPr="005233FF" w:rsidRDefault="005233FF" w:rsidP="005233FF">
      <w:pPr>
        <w:spacing w:after="0" w:line="480" w:lineRule="auto"/>
        <w:rPr>
          <w:rFonts w:ascii="Arial" w:eastAsia="Calibri" w:hAnsi="Arial" w:cs="Arial"/>
          <w:b/>
          <w:kern w:val="0"/>
        </w:rPr>
      </w:pPr>
      <w:r w:rsidRPr="005233FF">
        <w:rPr>
          <w:rFonts w:ascii="Arial" w:eastAsia="Calibri" w:hAnsi="Arial" w:cs="Arial"/>
          <w:b/>
          <w:kern w:val="0"/>
        </w:rPr>
        <w:t xml:space="preserve">Nr sprawy: </w:t>
      </w:r>
      <w:proofErr w:type="spellStart"/>
      <w:r w:rsidRPr="005233FF">
        <w:rPr>
          <w:rFonts w:ascii="Arial" w:eastAsia="Calibri" w:hAnsi="Arial" w:cs="Arial"/>
          <w:b/>
          <w:kern w:val="0"/>
        </w:rPr>
        <w:t>SPZOZ-DZ</w:t>
      </w:r>
      <w:proofErr w:type="spellEnd"/>
      <w:r w:rsidRPr="005233FF">
        <w:rPr>
          <w:rFonts w:ascii="Arial" w:eastAsia="Calibri" w:hAnsi="Arial" w:cs="Arial"/>
          <w:b/>
          <w:kern w:val="0"/>
        </w:rPr>
        <w:t>/</w:t>
      </w:r>
      <w:r w:rsidR="00976BDF">
        <w:rPr>
          <w:rFonts w:ascii="Arial" w:eastAsia="Calibri" w:hAnsi="Arial" w:cs="Arial"/>
          <w:b/>
          <w:kern w:val="0"/>
        </w:rPr>
        <w:t xml:space="preserve"> </w:t>
      </w:r>
      <w:r w:rsidR="006E1594">
        <w:rPr>
          <w:rFonts w:ascii="Arial" w:eastAsia="Calibri" w:hAnsi="Arial" w:cs="Arial"/>
          <w:b/>
          <w:kern w:val="0"/>
        </w:rPr>
        <w:t>2</w:t>
      </w:r>
      <w:r w:rsidR="003E3C3D">
        <w:rPr>
          <w:rFonts w:ascii="Arial" w:eastAsia="Calibri" w:hAnsi="Arial" w:cs="Arial"/>
          <w:b/>
          <w:kern w:val="0"/>
        </w:rPr>
        <w:t>9</w:t>
      </w:r>
      <w:r w:rsidR="00976BDF">
        <w:rPr>
          <w:rFonts w:ascii="Arial" w:eastAsia="Calibri" w:hAnsi="Arial" w:cs="Arial"/>
          <w:b/>
          <w:kern w:val="0"/>
        </w:rPr>
        <w:t xml:space="preserve"> </w:t>
      </w:r>
      <w:r w:rsidRPr="005233FF">
        <w:rPr>
          <w:rFonts w:ascii="Arial" w:eastAsia="Calibri" w:hAnsi="Arial" w:cs="Arial"/>
          <w:b/>
          <w:kern w:val="0"/>
        </w:rPr>
        <w:t>/202</w:t>
      </w:r>
      <w:r w:rsidR="00BE6245">
        <w:rPr>
          <w:rFonts w:ascii="Arial" w:eastAsia="Calibri" w:hAnsi="Arial" w:cs="Arial"/>
          <w:b/>
          <w:kern w:val="0"/>
        </w:rPr>
        <w:t>5</w:t>
      </w: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  <w:r w:rsidRPr="005233FF">
        <w:rPr>
          <w:rFonts w:ascii="Arial" w:eastAsia="Calibri" w:hAnsi="Arial" w:cs="Arial"/>
          <w:kern w:val="0"/>
          <w:sz w:val="28"/>
          <w:szCs w:val="28"/>
        </w:rPr>
        <w:t xml:space="preserve">Oświadczenie składane na podstawie art. 117 ust. 4 ustawy </w:t>
      </w:r>
      <w:r w:rsidRPr="005233FF">
        <w:rPr>
          <w:rFonts w:ascii="Arial" w:eastAsia="Calibri" w:hAnsi="Arial" w:cs="Arial"/>
          <w:kern w:val="0"/>
          <w:sz w:val="28"/>
          <w:szCs w:val="28"/>
        </w:rPr>
        <w:br/>
        <w:t>Prawo zamówień publicznych przez wykonawców wspólnie ubiegających się o udzielenie zamówienia.</w:t>
      </w:r>
    </w:p>
    <w:p w:rsidR="005233FF" w:rsidRPr="005233FF" w:rsidRDefault="005233FF" w:rsidP="005233FF">
      <w:pPr>
        <w:jc w:val="center"/>
        <w:rPr>
          <w:rFonts w:ascii="Arial" w:eastAsia="Calibri" w:hAnsi="Arial" w:cs="Arial"/>
          <w:kern w:val="0"/>
          <w:sz w:val="28"/>
          <w:szCs w:val="28"/>
        </w:rPr>
      </w:pPr>
    </w:p>
    <w:p w:rsidR="005233FF" w:rsidRPr="005233FF" w:rsidRDefault="005233FF" w:rsidP="005233FF">
      <w:pPr>
        <w:jc w:val="both"/>
        <w:rPr>
          <w:rFonts w:ascii="Arial" w:eastAsia="Calibri" w:hAnsi="Arial" w:cs="Arial"/>
          <w:kern w:val="0"/>
        </w:rPr>
      </w:pPr>
      <w:r w:rsidRPr="005233FF">
        <w:rPr>
          <w:rFonts w:ascii="Arial" w:eastAsia="Calibri" w:hAnsi="Arial" w:cs="Arial"/>
          <w:kern w:val="0"/>
        </w:rPr>
        <w:t xml:space="preserve">Zgodnie z art. 117 ust. 4 w związku z art. 117 ust. 3 ustawy Prawo zamówień publicznych oświadczamy, że w postępowaniu pn.: </w:t>
      </w:r>
      <w:bookmarkStart w:id="0" w:name="_Hlk128485018"/>
      <w:r w:rsidRPr="005233FF">
        <w:rPr>
          <w:rFonts w:ascii="Arial" w:eastAsia="Calibri" w:hAnsi="Arial" w:cs="Arial"/>
          <w:kern w:val="0"/>
        </w:rPr>
        <w:t>na</w:t>
      </w:r>
      <w:r w:rsidRPr="005233FF">
        <w:rPr>
          <w:rFonts w:ascii="Arial" w:eastAsia="Calibri" w:hAnsi="Arial" w:cs="Arial"/>
          <w:b/>
          <w:bCs/>
          <w:kern w:val="0"/>
        </w:rPr>
        <w:t xml:space="preserve"> </w:t>
      </w:r>
      <w:r w:rsidRPr="005233FF">
        <w:rPr>
          <w:rFonts w:ascii="Arial" w:eastAsia="Calibri" w:hAnsi="Arial" w:cs="Arial"/>
          <w:b/>
          <w:bCs/>
          <w:color w:val="0D0D0D"/>
          <w:kern w:val="0"/>
        </w:rPr>
        <w:t>„</w:t>
      </w:r>
      <w:bookmarkEnd w:id="0"/>
      <w:r w:rsidR="003E3C3D" w:rsidRPr="00193487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3E3C3D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3E3C3D" w:rsidRPr="00193487">
        <w:rPr>
          <w:rFonts w:ascii="Arial" w:eastAsia="Tahoma" w:hAnsi="Arial" w:cs="Arial"/>
          <w:b/>
          <w:bCs/>
          <w:kern w:val="0"/>
          <w:lang w:eastAsia="zh-CN"/>
        </w:rPr>
        <w:t xml:space="preserve"> ŚRODKÓW CZYSTOŚCI DLA SP ZOZ w ŁĘCZNEJ</w:t>
      </w:r>
      <w:r w:rsidRPr="005233FF">
        <w:rPr>
          <w:rFonts w:ascii="Arial" w:eastAsia="Times New Roman" w:hAnsi="Arial" w:cs="Arial"/>
          <w:b/>
          <w:bCs/>
          <w:color w:val="0D0D0D"/>
          <w:kern w:val="0"/>
        </w:rPr>
        <w:t xml:space="preserve">”, </w:t>
      </w:r>
      <w:r w:rsidRPr="005233FF">
        <w:rPr>
          <w:rFonts w:ascii="Arial" w:eastAsia="Calibri" w:hAnsi="Arial" w:cs="Arial"/>
          <w:kern w:val="0"/>
        </w:rPr>
        <w:t>następujące dostawy będą wykonywać poszczególni wykonawcy wspólnie ubiegający się o udzielenie zamówienia:</w:t>
      </w:r>
    </w:p>
    <w:tbl>
      <w:tblPr>
        <w:tblStyle w:val="Tabela-Siatka1"/>
        <w:tblW w:w="0" w:type="auto"/>
        <w:tblLook w:val="04A0"/>
      </w:tblPr>
      <w:tblGrid>
        <w:gridCol w:w="2972"/>
        <w:gridCol w:w="6090"/>
      </w:tblGrid>
      <w:tr w:rsidR="005233FF" w:rsidRPr="005233FF" w:rsidTr="00403ABE"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233FF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233FF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</w:p>
        </w:tc>
      </w:tr>
      <w:tr w:rsidR="005233FF" w:rsidRPr="005233FF" w:rsidTr="00DB57A6">
        <w:trPr>
          <w:trHeight w:val="474"/>
        </w:trPr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33FF" w:rsidRPr="005233FF" w:rsidTr="00403ABE">
        <w:tc>
          <w:tcPr>
            <w:tcW w:w="2972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5233FF" w:rsidRPr="005233FF" w:rsidRDefault="005233FF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DB57A6" w:rsidRPr="005233FF" w:rsidTr="00DB57A6">
        <w:trPr>
          <w:trHeight w:val="532"/>
        </w:trPr>
        <w:tc>
          <w:tcPr>
            <w:tcW w:w="2972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DB57A6" w:rsidRPr="005233FF" w:rsidTr="00DB57A6">
        <w:trPr>
          <w:trHeight w:val="553"/>
        </w:trPr>
        <w:tc>
          <w:tcPr>
            <w:tcW w:w="2972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:rsidR="00DB57A6" w:rsidRPr="005233FF" w:rsidRDefault="00DB57A6" w:rsidP="005233FF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</w:p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</w:p>
    <w:p w:rsidR="005233FF" w:rsidRPr="005233FF" w:rsidRDefault="005233FF" w:rsidP="005233FF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</w:rPr>
        <w:t>Informacja dla Wykonawcy:</w:t>
      </w:r>
    </w:p>
    <w:p w:rsidR="005233FF" w:rsidRPr="005233FF" w:rsidRDefault="005233FF" w:rsidP="005233FF">
      <w:pPr>
        <w:numPr>
          <w:ilvl w:val="0"/>
          <w:numId w:val="25"/>
        </w:numPr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Oświadczenie musi być opatrzone przez osobę lub osoby uprawnione do reprezentowania Wykonawcy kwalifikowanym podpisem elektronicznym, podpisem zaufanych lub podpisem osobistym.</w:t>
      </w:r>
    </w:p>
    <w:p w:rsidR="005233FF" w:rsidRPr="005233FF" w:rsidRDefault="005233FF" w:rsidP="005233FF">
      <w:pPr>
        <w:numPr>
          <w:ilvl w:val="0"/>
          <w:numId w:val="25"/>
        </w:numPr>
        <w:ind w:left="284" w:hanging="284"/>
        <w:contextualSpacing/>
        <w:rPr>
          <w:rFonts w:ascii="Arial" w:eastAsia="Calibri" w:hAnsi="Arial" w:cs="Arial"/>
          <w:kern w:val="0"/>
          <w:sz w:val="20"/>
          <w:szCs w:val="20"/>
        </w:rPr>
      </w:pPr>
      <w:r w:rsidRPr="005233FF">
        <w:rPr>
          <w:rFonts w:ascii="Arial" w:eastAsia="Times New Roman" w:hAnsi="Arial" w:cs="Arial"/>
          <w:kern w:val="0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:rsidR="00683E1B" w:rsidRPr="008A4F85" w:rsidRDefault="00683E1B" w:rsidP="008A4F85"/>
    <w:sectPr w:rsidR="00683E1B" w:rsidRPr="008A4F85" w:rsidSect="00BE6245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BE" w:rsidRDefault="00403ABE">
      <w:pPr>
        <w:spacing w:after="0" w:line="240" w:lineRule="auto"/>
      </w:pPr>
      <w:r>
        <w:separator/>
      </w:r>
    </w:p>
  </w:endnote>
  <w:endnote w:type="continuationSeparator" w:id="0">
    <w:p w:rsidR="00403ABE" w:rsidRDefault="0040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BE" w:rsidRDefault="002F7816">
    <w:pPr>
      <w:pStyle w:val="Stopka"/>
      <w:jc w:val="right"/>
    </w:pPr>
    <w:fldSimple w:instr="PAGE   \* MERGEFORMAT">
      <w:r w:rsidR="003E3C3D">
        <w:rPr>
          <w:noProof/>
        </w:rPr>
        <w:t>1</w:t>
      </w:r>
    </w:fldSimple>
  </w:p>
  <w:p w:rsidR="00403ABE" w:rsidRDefault="00403ABE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BE" w:rsidRDefault="00403ABE">
      <w:pPr>
        <w:spacing w:after="0" w:line="240" w:lineRule="auto"/>
      </w:pPr>
      <w:r>
        <w:separator/>
      </w:r>
    </w:p>
  </w:footnote>
  <w:footnote w:type="continuationSeparator" w:id="0">
    <w:p w:rsidR="00403ABE" w:rsidRDefault="0040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ABE" w:rsidRDefault="00403ABE" w:rsidP="00D30426">
    <w:pPr>
      <w:pStyle w:val="Nagwek"/>
    </w:pPr>
  </w:p>
  <w:p w:rsidR="00BE6245" w:rsidRDefault="00BE6245" w:rsidP="00BE6245">
    <w:pPr>
      <w:pStyle w:val="Nagwek"/>
      <w:jc w:val="right"/>
    </w:pPr>
    <w:r>
      <w:t>Załącznik nr 6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403ABE" w:rsidTr="00D30426">
      <w:tc>
        <w:tcPr>
          <w:tcW w:w="4606" w:type="dxa"/>
        </w:tcPr>
        <w:p w:rsidR="00403ABE" w:rsidRDefault="00403ABE" w:rsidP="00D30426">
          <w:pPr>
            <w:pStyle w:val="Nagwek"/>
          </w:pPr>
        </w:p>
      </w:tc>
      <w:tc>
        <w:tcPr>
          <w:tcW w:w="4606" w:type="dxa"/>
        </w:tcPr>
        <w:p w:rsidR="00403ABE" w:rsidRPr="003767EC" w:rsidRDefault="00403ABE" w:rsidP="00D30426">
          <w:pPr>
            <w:pStyle w:val="Nagwek"/>
            <w:jc w:val="right"/>
            <w:rPr>
              <w:b/>
            </w:rPr>
          </w:pPr>
        </w:p>
      </w:tc>
    </w:tr>
  </w:tbl>
  <w:p w:rsidR="00403ABE" w:rsidRDefault="00403ABE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7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0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5"/>
  </w:num>
  <w:num w:numId="8">
    <w:abstractNumId w:val="10"/>
  </w:num>
  <w:num w:numId="9">
    <w:abstractNumId w:val="19"/>
  </w:num>
  <w:num w:numId="10">
    <w:abstractNumId w:val="11"/>
  </w:num>
  <w:num w:numId="11">
    <w:abstractNumId w:val="13"/>
  </w:num>
  <w:num w:numId="12">
    <w:abstractNumId w:val="20"/>
  </w:num>
  <w:num w:numId="13">
    <w:abstractNumId w:val="21"/>
  </w:num>
  <w:num w:numId="14">
    <w:abstractNumId w:val="15"/>
  </w:num>
  <w:num w:numId="15">
    <w:abstractNumId w:val="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</w:num>
  <w:num w:numId="24">
    <w:abstractNumId w:val="12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225A4"/>
    <w:rsid w:val="00025D75"/>
    <w:rsid w:val="00026C79"/>
    <w:rsid w:val="00031294"/>
    <w:rsid w:val="000411FE"/>
    <w:rsid w:val="00080CCD"/>
    <w:rsid w:val="000828ED"/>
    <w:rsid w:val="00090CF0"/>
    <w:rsid w:val="000B3B6C"/>
    <w:rsid w:val="000E060F"/>
    <w:rsid w:val="0012796F"/>
    <w:rsid w:val="001626D4"/>
    <w:rsid w:val="001A191C"/>
    <w:rsid w:val="001C233C"/>
    <w:rsid w:val="001D2EE1"/>
    <w:rsid w:val="001D3862"/>
    <w:rsid w:val="001D6791"/>
    <w:rsid w:val="001F4835"/>
    <w:rsid w:val="001F6F96"/>
    <w:rsid w:val="00202572"/>
    <w:rsid w:val="002248E6"/>
    <w:rsid w:val="00246382"/>
    <w:rsid w:val="00276A7E"/>
    <w:rsid w:val="002C244B"/>
    <w:rsid w:val="002F7816"/>
    <w:rsid w:val="003052CF"/>
    <w:rsid w:val="003056FF"/>
    <w:rsid w:val="00310CB7"/>
    <w:rsid w:val="00314C36"/>
    <w:rsid w:val="003172ED"/>
    <w:rsid w:val="00372A60"/>
    <w:rsid w:val="00373CDA"/>
    <w:rsid w:val="003767EC"/>
    <w:rsid w:val="003A2CED"/>
    <w:rsid w:val="003A6290"/>
    <w:rsid w:val="003E3C3D"/>
    <w:rsid w:val="003E5F00"/>
    <w:rsid w:val="00403ABE"/>
    <w:rsid w:val="004177D8"/>
    <w:rsid w:val="00445233"/>
    <w:rsid w:val="00451FAC"/>
    <w:rsid w:val="00461066"/>
    <w:rsid w:val="004E326C"/>
    <w:rsid w:val="004F6B19"/>
    <w:rsid w:val="0050444C"/>
    <w:rsid w:val="00514F07"/>
    <w:rsid w:val="005233FF"/>
    <w:rsid w:val="00543668"/>
    <w:rsid w:val="00565576"/>
    <w:rsid w:val="00584E86"/>
    <w:rsid w:val="00594BE0"/>
    <w:rsid w:val="005B4B54"/>
    <w:rsid w:val="005B746D"/>
    <w:rsid w:val="005F1475"/>
    <w:rsid w:val="005F669E"/>
    <w:rsid w:val="006329FB"/>
    <w:rsid w:val="00646004"/>
    <w:rsid w:val="00683E1B"/>
    <w:rsid w:val="006B4AED"/>
    <w:rsid w:val="006B7E3C"/>
    <w:rsid w:val="006E1594"/>
    <w:rsid w:val="00726927"/>
    <w:rsid w:val="007620CA"/>
    <w:rsid w:val="00766241"/>
    <w:rsid w:val="00766D1F"/>
    <w:rsid w:val="00787580"/>
    <w:rsid w:val="00811658"/>
    <w:rsid w:val="008257AA"/>
    <w:rsid w:val="0083550F"/>
    <w:rsid w:val="0088754D"/>
    <w:rsid w:val="008A4F85"/>
    <w:rsid w:val="008C4537"/>
    <w:rsid w:val="008D2311"/>
    <w:rsid w:val="009135B6"/>
    <w:rsid w:val="00925FD5"/>
    <w:rsid w:val="00976BDF"/>
    <w:rsid w:val="00976DC3"/>
    <w:rsid w:val="009A2D31"/>
    <w:rsid w:val="009B0AC7"/>
    <w:rsid w:val="009D0DA7"/>
    <w:rsid w:val="009E5795"/>
    <w:rsid w:val="009F4635"/>
    <w:rsid w:val="00A0396F"/>
    <w:rsid w:val="00A10EF1"/>
    <w:rsid w:val="00A27F9E"/>
    <w:rsid w:val="00A3570E"/>
    <w:rsid w:val="00AF0CF0"/>
    <w:rsid w:val="00B73E0F"/>
    <w:rsid w:val="00B74DB1"/>
    <w:rsid w:val="00B850F2"/>
    <w:rsid w:val="00BB3107"/>
    <w:rsid w:val="00BD3E4F"/>
    <w:rsid w:val="00BE6245"/>
    <w:rsid w:val="00C252BD"/>
    <w:rsid w:val="00C5488E"/>
    <w:rsid w:val="00C55348"/>
    <w:rsid w:val="00CA03D1"/>
    <w:rsid w:val="00CA161E"/>
    <w:rsid w:val="00CF194F"/>
    <w:rsid w:val="00D30426"/>
    <w:rsid w:val="00D42E81"/>
    <w:rsid w:val="00D64C5E"/>
    <w:rsid w:val="00DA361F"/>
    <w:rsid w:val="00DB57A6"/>
    <w:rsid w:val="00DC724A"/>
    <w:rsid w:val="00DE5F34"/>
    <w:rsid w:val="00DE6A3D"/>
    <w:rsid w:val="00DF4269"/>
    <w:rsid w:val="00E22FC9"/>
    <w:rsid w:val="00E441AB"/>
    <w:rsid w:val="00E54E10"/>
    <w:rsid w:val="00E6075D"/>
    <w:rsid w:val="00EC0C4C"/>
    <w:rsid w:val="00ED23D9"/>
    <w:rsid w:val="00ED3740"/>
    <w:rsid w:val="00F42BEC"/>
    <w:rsid w:val="00F723BB"/>
    <w:rsid w:val="00F74A6D"/>
    <w:rsid w:val="00F760B8"/>
    <w:rsid w:val="00F80CCF"/>
    <w:rsid w:val="00FA3979"/>
    <w:rsid w:val="00FB5BD1"/>
    <w:rsid w:val="00FC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5233F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C8E5-BC11-4D96-8812-3D61AF23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2</cp:revision>
  <cp:lastPrinted>2024-02-21T08:54:00Z</cp:lastPrinted>
  <dcterms:created xsi:type="dcterms:W3CDTF">2025-11-24T09:33:00Z</dcterms:created>
  <dcterms:modified xsi:type="dcterms:W3CDTF">2025-11-24T09:33:00Z</dcterms:modified>
</cp:coreProperties>
</file>